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Default="006E6CCC" w:rsidP="00DC16AC">
      <w:pPr>
        <w:spacing w:line="360" w:lineRule="auto"/>
        <w:rPr>
          <w:sz w:val="20"/>
          <w:szCs w:val="20"/>
        </w:rPr>
      </w:pPr>
      <w:r w:rsidRPr="006E6CCC">
        <w:rPr>
          <w:noProof/>
          <w:lang w:eastAsia="pl-PL"/>
        </w:rPr>
      </w:r>
      <w:r w:rsidRPr="006E6CCC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DC16AC" w:rsidRDefault="00655844" w:rsidP="00DC16A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C16AC" w:rsidRDefault="00DC16AC" w:rsidP="00DC16AC">
      <w:pPr>
        <w:spacing w:line="276" w:lineRule="auto"/>
        <w:rPr>
          <w:sz w:val="20"/>
          <w:szCs w:val="20"/>
        </w:rPr>
      </w:pPr>
    </w:p>
    <w:p w:rsidR="00655844" w:rsidRDefault="00DC16AC" w:rsidP="00DC16AC">
      <w:pPr>
        <w:tabs>
          <w:tab w:val="left" w:pos="6379"/>
        </w:tabs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655844" w:rsidRDefault="00655844" w:rsidP="00DC16AC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 w:rsidP="00DC16AC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DC16AC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DC16AC" w:rsidRP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DC16AC" w:rsidRPr="00F66057" w:rsidRDefault="00655844" w:rsidP="00F66057">
      <w:pPr>
        <w:widowControl w:val="0"/>
        <w:snapToGrid w:val="0"/>
        <w:spacing w:line="360" w:lineRule="auto"/>
        <w:jc w:val="both"/>
        <w:rPr>
          <w:b/>
        </w:rPr>
      </w:pPr>
      <w:r w:rsidRPr="008036BE">
        <w:t>Odpowiadając na ogłoszenie o przetargu nieograniczonym zgodnie z przepisami ustawy z dnia 29 stycznia 2004 roku Prawo zam</w:t>
      </w:r>
      <w:r w:rsidR="00B333B7">
        <w:t>ówień publicznych (Dz. U. z 2017 r. poz. 1579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</w:p>
    <w:p w:rsidR="00F66057" w:rsidRPr="00964F45" w:rsidRDefault="005D5179" w:rsidP="00964F45">
      <w:pPr>
        <w:pStyle w:val="Tekstpodstawowy"/>
        <w:spacing w:after="0"/>
        <w:jc w:val="both"/>
        <w:rPr>
          <w:sz w:val="26"/>
          <w:szCs w:val="26"/>
        </w:rPr>
      </w:pPr>
      <w:r w:rsidRPr="00964F45">
        <w:rPr>
          <w:rFonts w:eastAsia="Arial"/>
          <w:b/>
          <w:bCs/>
          <w:iCs/>
          <w:sz w:val="26"/>
          <w:szCs w:val="26"/>
        </w:rPr>
        <w:t>Remont drogi gminnej ul. Moniuszki w Nisku i Remont drogi gminnej ul. Kopernika w miejscowości Zarzecze</w:t>
      </w:r>
    </w:p>
    <w:p w:rsidR="00E10D34" w:rsidRPr="008036BE" w:rsidRDefault="00655844" w:rsidP="00F66057">
      <w:pPr>
        <w:pStyle w:val="Tekstpodstawowy"/>
        <w:spacing w:after="0" w:line="360" w:lineRule="auto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 w:rsidP="00DC16AC">
      <w:pPr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DC16A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</w:t>
      </w:r>
      <w:r w:rsidR="005F0CD7">
        <w:rPr>
          <w:sz w:val="23"/>
          <w:szCs w:val="23"/>
        </w:rPr>
        <w:t>………………………………………………………………………</w:t>
      </w:r>
      <w:r w:rsidR="00EE4DEC">
        <w:rPr>
          <w:sz w:val="23"/>
          <w:szCs w:val="23"/>
        </w:rPr>
        <w:t>..</w:t>
      </w:r>
      <w:r w:rsidR="005F0CD7">
        <w:rPr>
          <w:sz w:val="23"/>
          <w:szCs w:val="23"/>
        </w:rPr>
        <w:t>………</w:t>
      </w:r>
    </w:p>
    <w:p w:rsidR="002E5D2C" w:rsidRDefault="002E5D2C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8706DD" w:rsidRPr="002658B0" w:rsidRDefault="008706DD" w:rsidP="008706DD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8706DD" w:rsidRPr="002658B0" w:rsidRDefault="008706DD" w:rsidP="008706DD">
      <w:pPr>
        <w:spacing w:line="360" w:lineRule="auto"/>
        <w:jc w:val="both"/>
        <w:rPr>
          <w:sz w:val="23"/>
          <w:szCs w:val="23"/>
        </w:rPr>
      </w:pP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proofErr w:type="spellStart"/>
      <w:r w:rsidRPr="002658B0">
        <w:rPr>
          <w:sz w:val="23"/>
          <w:szCs w:val="23"/>
        </w:rPr>
        <w:t>fax</w:t>
      </w:r>
      <w:proofErr w:type="spellEnd"/>
      <w:r w:rsidRPr="002658B0">
        <w:rPr>
          <w:sz w:val="23"/>
          <w:szCs w:val="23"/>
        </w:rPr>
        <w:t>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Default="00B10021" w:rsidP="00DC16A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DC16AC" w:rsidRDefault="00DC16AC" w:rsidP="00BD09A6">
      <w:pPr>
        <w:spacing w:line="360" w:lineRule="auto"/>
        <w:jc w:val="both"/>
        <w:rPr>
          <w:sz w:val="23"/>
          <w:szCs w:val="23"/>
        </w:rPr>
      </w:pPr>
    </w:p>
    <w:p w:rsidR="00B333B7" w:rsidRPr="005D1C18" w:rsidRDefault="00B333B7" w:rsidP="00DC16AC">
      <w:pPr>
        <w:numPr>
          <w:ilvl w:val="1"/>
          <w:numId w:val="9"/>
        </w:numPr>
        <w:spacing w:line="360" w:lineRule="auto"/>
        <w:jc w:val="both"/>
        <w:rPr>
          <w:b/>
        </w:rPr>
      </w:pPr>
      <w:r w:rsidRPr="005D1C18">
        <w:t xml:space="preserve">Niniejszym zgłaszam swoją ofertę </w:t>
      </w:r>
      <w:r>
        <w:t xml:space="preserve">na </w:t>
      </w:r>
      <w:r w:rsidRPr="005D1C18">
        <w:t>wykonanie przedmiotu zamówienia zgodnie z wymogami zawartymi w SIWZ</w:t>
      </w:r>
      <w:r>
        <w:t>,</w:t>
      </w:r>
      <w:r w:rsidRPr="005D1C18">
        <w:t xml:space="preserve"> </w:t>
      </w:r>
      <w:r w:rsidRPr="00B333B7">
        <w:rPr>
          <w:sz w:val="23"/>
          <w:szCs w:val="23"/>
        </w:rPr>
        <w:t>za cenę ryczałtową</w:t>
      </w:r>
      <w:r>
        <w:rPr>
          <w:sz w:val="23"/>
          <w:szCs w:val="23"/>
        </w:rPr>
        <w:t xml:space="preserve">, </w:t>
      </w:r>
      <w:r w:rsidRPr="005D1C18">
        <w:rPr>
          <w:b/>
          <w:u w:val="single"/>
        </w:rPr>
        <w:t>w odniesieniu do Części zamówienia Nr:</w:t>
      </w:r>
      <w:r>
        <w:t xml:space="preserve"> ……………</w:t>
      </w:r>
      <w:r w:rsidR="00BD09A6">
        <w:t>…….</w:t>
      </w:r>
    </w:p>
    <w:p w:rsidR="00B333B7" w:rsidRDefault="00B333B7" w:rsidP="00DC16AC">
      <w:pPr>
        <w:spacing w:line="360" w:lineRule="auto"/>
        <w:ind w:left="284"/>
        <w:jc w:val="both"/>
      </w:pPr>
    </w:p>
    <w:p w:rsidR="00F66057" w:rsidRDefault="00F66057" w:rsidP="00DC16AC">
      <w:pPr>
        <w:spacing w:line="360" w:lineRule="auto"/>
        <w:ind w:left="284"/>
        <w:jc w:val="both"/>
      </w:pPr>
    </w:p>
    <w:p w:rsidR="00F66057" w:rsidRDefault="00F66057" w:rsidP="00DC16AC">
      <w:pPr>
        <w:spacing w:line="360" w:lineRule="auto"/>
        <w:ind w:left="284"/>
        <w:jc w:val="both"/>
      </w:pPr>
    </w:p>
    <w:p w:rsidR="00F66057" w:rsidRDefault="00F66057" w:rsidP="00DC16AC">
      <w:pPr>
        <w:spacing w:line="360" w:lineRule="auto"/>
        <w:ind w:left="284"/>
        <w:jc w:val="both"/>
      </w:pPr>
    </w:p>
    <w:p w:rsidR="00F66057" w:rsidRDefault="00F66057" w:rsidP="00DC16AC">
      <w:pPr>
        <w:spacing w:line="360" w:lineRule="auto"/>
        <w:ind w:left="284"/>
        <w:jc w:val="both"/>
      </w:pPr>
    </w:p>
    <w:p w:rsidR="00483013" w:rsidRDefault="00483013" w:rsidP="00DC16AC">
      <w:pPr>
        <w:spacing w:line="360" w:lineRule="auto"/>
        <w:ind w:left="284"/>
        <w:jc w:val="both"/>
      </w:pPr>
    </w:p>
    <w:p w:rsidR="00483013" w:rsidRPr="00215CE0" w:rsidRDefault="00AA0C5C" w:rsidP="00483013">
      <w:pPr>
        <w:pStyle w:val="Akapitzlist"/>
        <w:numPr>
          <w:ilvl w:val="0"/>
          <w:numId w:val="10"/>
        </w:numPr>
        <w:tabs>
          <w:tab w:val="left" w:pos="5760"/>
        </w:tabs>
        <w:snapToGrid w:val="0"/>
        <w:jc w:val="both"/>
        <w:rPr>
          <w:b/>
        </w:rPr>
      </w:pPr>
      <w:r w:rsidRPr="00F66057">
        <w:rPr>
          <w:rFonts w:eastAsia="Arial"/>
          <w:b/>
          <w:bCs/>
          <w:iCs/>
          <w:sz w:val="26"/>
          <w:szCs w:val="26"/>
        </w:rPr>
        <w:lastRenderedPageBreak/>
        <w:t>Część 1</w:t>
      </w:r>
      <w:r w:rsidR="00483013">
        <w:rPr>
          <w:rFonts w:eastAsia="Arial"/>
          <w:b/>
          <w:bCs/>
          <w:iCs/>
          <w:sz w:val="26"/>
          <w:szCs w:val="26"/>
        </w:rPr>
        <w:t>:</w:t>
      </w:r>
      <w:r w:rsidR="00DF7E3E" w:rsidRPr="00F66057">
        <w:rPr>
          <w:rFonts w:eastAsia="Arial"/>
          <w:b/>
          <w:bCs/>
          <w:iCs/>
          <w:sz w:val="26"/>
          <w:szCs w:val="26"/>
        </w:rPr>
        <w:t xml:space="preserve"> </w:t>
      </w:r>
      <w:r w:rsidR="00483013" w:rsidRPr="003D7B22">
        <w:rPr>
          <w:rFonts w:eastAsia="Arial"/>
          <w:b/>
          <w:bCs/>
        </w:rPr>
        <w:t>Remont drogi gminnej nr 102568R ul. Moniuszki w km 0+215 – 0+500 w Nisku</w:t>
      </w:r>
    </w:p>
    <w:p w:rsidR="00BD09A6" w:rsidRPr="00B333B7" w:rsidRDefault="00BD09A6" w:rsidP="00483013">
      <w:pPr>
        <w:snapToGrid w:val="0"/>
        <w:jc w:val="both"/>
        <w:rPr>
          <w:rFonts w:eastAsia="Arial"/>
          <w:b/>
          <w:bCs/>
          <w:iCs/>
          <w:lang w:eastAsia="pl-PL"/>
        </w:rPr>
      </w:pPr>
      <w:r w:rsidRPr="00BD09A6">
        <w:rPr>
          <w:rFonts w:eastAsia="Arial"/>
          <w:bCs/>
          <w:sz w:val="26"/>
          <w:szCs w:val="26"/>
        </w:rPr>
        <w:t>za:</w:t>
      </w: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64"/>
      </w:tblGrid>
      <w:tr w:rsidR="00B333B7" w:rsidTr="005D4B5D">
        <w:trPr>
          <w:trHeight w:val="2644"/>
        </w:trPr>
        <w:tc>
          <w:tcPr>
            <w:tcW w:w="10864" w:type="dxa"/>
          </w:tcPr>
          <w:p w:rsidR="00B333B7" w:rsidRPr="00BD09A6" w:rsidRDefault="00B333B7" w:rsidP="00BD09A6">
            <w:pPr>
              <w:spacing w:line="360" w:lineRule="auto"/>
              <w:jc w:val="both"/>
              <w:rPr>
                <w:rFonts w:eastAsia="Arial"/>
                <w:b/>
                <w:bCs/>
                <w:iCs/>
              </w:rPr>
            </w:pPr>
          </w:p>
          <w:p w:rsidR="00B333B7" w:rsidRPr="00C91E2D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</w:t>
            </w:r>
            <w:r w:rsidRPr="000B70A9">
              <w:rPr>
                <w:rFonts w:eastAsia="Arial"/>
                <w:b/>
                <w:bCs/>
                <w:iCs/>
              </w:rPr>
              <w:t>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</w:t>
            </w:r>
            <w:r w:rsidR="00DC16AC">
              <w:rPr>
                <w:rFonts w:eastAsia="Arial"/>
                <w:bCs/>
                <w:iCs/>
              </w:rPr>
              <w:t>…..</w:t>
            </w:r>
            <w:r>
              <w:rPr>
                <w:rFonts w:eastAsia="Arial"/>
                <w:bCs/>
                <w:iCs/>
              </w:rPr>
              <w:t>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333B7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C91E2D">
              <w:rPr>
                <w:rFonts w:eastAsia="Arial"/>
                <w:bCs/>
                <w:iCs/>
              </w:rPr>
              <w:t>(słownie</w:t>
            </w:r>
            <w:r w:rsidR="00DC16AC">
              <w:rPr>
                <w:rFonts w:eastAsia="Arial"/>
                <w:bCs/>
                <w:iCs/>
              </w:rPr>
              <w:t xml:space="preserve"> brutto</w:t>
            </w:r>
            <w:r>
              <w:rPr>
                <w:rFonts w:eastAsia="Arial"/>
                <w:bCs/>
                <w:iCs/>
              </w:rPr>
              <w:t>: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</w:t>
            </w:r>
            <w:r w:rsidR="00DC16AC">
              <w:rPr>
                <w:rFonts w:eastAsia="Arial"/>
                <w:bCs/>
                <w:iCs/>
              </w:rPr>
              <w:t>…..</w:t>
            </w:r>
            <w:r w:rsidRPr="00C91E2D">
              <w:rPr>
                <w:rFonts w:eastAsia="Arial"/>
                <w:bCs/>
                <w:iCs/>
              </w:rPr>
              <w:t>……)</w:t>
            </w:r>
          </w:p>
          <w:p w:rsidR="00B333B7" w:rsidRPr="00C91E2D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</w:t>
            </w:r>
            <w:r w:rsidR="00DC16AC">
              <w:t>…..</w:t>
            </w:r>
            <w:r w:rsidRPr="000B70A9">
              <w:t>…)</w:t>
            </w:r>
          </w:p>
          <w:p w:rsidR="00BD09A6" w:rsidRDefault="00BD09A6" w:rsidP="00BD09A6">
            <w:pPr>
              <w:spacing w:line="360" w:lineRule="auto"/>
              <w:ind w:left="315"/>
              <w:jc w:val="both"/>
              <w:rPr>
                <w:b/>
                <w:bCs/>
                <w:u w:val="single"/>
              </w:rPr>
            </w:pPr>
          </w:p>
          <w:p w:rsidR="00BD09A6" w:rsidRPr="00C91E2D" w:rsidRDefault="00BD09A6" w:rsidP="00BD09A6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Gwarancja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lat</w:t>
            </w:r>
          </w:p>
          <w:p w:rsidR="00BD09A6" w:rsidRDefault="00BD09A6" w:rsidP="00BD09A6">
            <w:pPr>
              <w:spacing w:line="360" w:lineRule="auto"/>
              <w:ind w:left="315"/>
              <w:jc w:val="both"/>
            </w:pPr>
            <w:r w:rsidRPr="00C91E2D">
              <w:t xml:space="preserve">Słownie </w:t>
            </w:r>
            <w:r>
              <w:t>gwarancja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B333B7" w:rsidRDefault="00BD09A6" w:rsidP="00BD09A6">
            <w:pPr>
              <w:pStyle w:val="Akapitzlist"/>
              <w:spacing w:line="360" w:lineRule="auto"/>
              <w:ind w:left="248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 xml:space="preserve">* </w:t>
            </w:r>
            <w:r w:rsidRPr="00BD09A6">
              <w:rPr>
                <w:b/>
                <w:i/>
                <w:sz w:val="22"/>
                <w:szCs w:val="22"/>
              </w:rPr>
              <w:t>Okres gwarancji należy podać w pełnych latach – nie krócej niż 3 lata i nie dłużej niż 5 lat.</w:t>
            </w:r>
          </w:p>
          <w:p w:rsidR="00BD09A6" w:rsidRPr="00D337B1" w:rsidRDefault="00BD09A6" w:rsidP="00BD09A6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333B7" w:rsidTr="005D4B5D">
        <w:trPr>
          <w:trHeight w:val="947"/>
        </w:trPr>
        <w:tc>
          <w:tcPr>
            <w:tcW w:w="10864" w:type="dxa"/>
          </w:tcPr>
          <w:p w:rsidR="00B333B7" w:rsidRDefault="00B333B7" w:rsidP="00E02DCD">
            <w:pPr>
              <w:spacing w:line="360" w:lineRule="auto"/>
              <w:ind w:left="30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DC16AC">
            <w:pPr>
              <w:spacing w:line="360" w:lineRule="auto"/>
              <w:ind w:left="248"/>
              <w:jc w:val="both"/>
            </w:pP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DC16AC">
            <w:pPr>
              <w:spacing w:line="360" w:lineRule="auto"/>
              <w:ind w:left="248"/>
              <w:jc w:val="both"/>
            </w:pPr>
          </w:p>
          <w:p w:rsidR="00B333B7" w:rsidRDefault="00B333B7" w:rsidP="00E02DCD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>
              <w:t>Pzp</w:t>
            </w:r>
            <w:proofErr w:type="spellEnd"/>
            <w:r>
              <w:t xml:space="preserve">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Pr="006D237D" w:rsidRDefault="00BD09A6" w:rsidP="00DC16AC">
            <w:pPr>
              <w:spacing w:line="360" w:lineRule="auto"/>
              <w:ind w:left="248"/>
              <w:jc w:val="both"/>
            </w:pPr>
          </w:p>
        </w:tc>
      </w:tr>
    </w:tbl>
    <w:p w:rsidR="00B333B7" w:rsidRDefault="00B333B7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8706DD" w:rsidRDefault="008706DD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483013" w:rsidRDefault="00483013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8706DD" w:rsidRDefault="008706DD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483013" w:rsidRDefault="00483013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483013" w:rsidRPr="00964F45" w:rsidRDefault="00AA0C5C" w:rsidP="00964F45">
      <w:pPr>
        <w:pStyle w:val="Akapitzlist"/>
        <w:tabs>
          <w:tab w:val="left" w:pos="426"/>
        </w:tabs>
        <w:snapToGrid w:val="0"/>
        <w:ind w:left="426" w:hanging="283"/>
        <w:jc w:val="both"/>
        <w:rPr>
          <w:rFonts w:eastAsia="Arial"/>
          <w:b/>
          <w:bCs/>
          <w:sz w:val="26"/>
          <w:szCs w:val="26"/>
        </w:rPr>
      </w:pPr>
      <w:r w:rsidRPr="00964F45">
        <w:rPr>
          <w:rFonts w:eastAsia="Arial"/>
          <w:b/>
          <w:bCs/>
          <w:iCs/>
          <w:sz w:val="26"/>
          <w:szCs w:val="26"/>
        </w:rPr>
        <w:lastRenderedPageBreak/>
        <w:t>Część 2</w:t>
      </w:r>
      <w:r w:rsidR="00964F45">
        <w:rPr>
          <w:rFonts w:eastAsia="Arial"/>
          <w:b/>
          <w:bCs/>
          <w:iCs/>
          <w:sz w:val="26"/>
          <w:szCs w:val="26"/>
        </w:rPr>
        <w:t>:</w:t>
      </w:r>
      <w:r w:rsidR="00DF7E3E" w:rsidRPr="00964F45">
        <w:rPr>
          <w:rFonts w:eastAsia="Arial"/>
          <w:b/>
          <w:bCs/>
          <w:iCs/>
          <w:sz w:val="26"/>
          <w:szCs w:val="26"/>
        </w:rPr>
        <w:t xml:space="preserve"> </w:t>
      </w:r>
      <w:r w:rsidR="00483013" w:rsidRPr="00964F45">
        <w:rPr>
          <w:rFonts w:eastAsia="Arial"/>
          <w:b/>
          <w:bCs/>
          <w:sz w:val="26"/>
          <w:szCs w:val="26"/>
        </w:rPr>
        <w:t>Remont drogi gminnej nr 102609R ul. Kopernika w km 0+831 – 1+150 w Zarzeczu</w:t>
      </w:r>
    </w:p>
    <w:p w:rsidR="00DF7E3E" w:rsidRPr="00B333B7" w:rsidRDefault="00DF7E3E" w:rsidP="00483013">
      <w:pPr>
        <w:pStyle w:val="Akapitzlist"/>
        <w:ind w:left="284"/>
        <w:jc w:val="both"/>
        <w:rPr>
          <w:rFonts w:eastAsia="Arial"/>
          <w:b/>
          <w:bCs/>
          <w:iCs/>
        </w:rPr>
      </w:pPr>
      <w:r w:rsidRPr="00BD09A6">
        <w:rPr>
          <w:rFonts w:eastAsia="Arial"/>
          <w:bCs/>
          <w:sz w:val="26"/>
          <w:szCs w:val="26"/>
        </w:rPr>
        <w:t>za:</w:t>
      </w: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64"/>
      </w:tblGrid>
      <w:tr w:rsidR="00DF7E3E" w:rsidTr="0028037F">
        <w:trPr>
          <w:trHeight w:val="2644"/>
        </w:trPr>
        <w:tc>
          <w:tcPr>
            <w:tcW w:w="10864" w:type="dxa"/>
          </w:tcPr>
          <w:p w:rsidR="00DF7E3E" w:rsidRPr="00BD09A6" w:rsidRDefault="00DF7E3E" w:rsidP="0028037F">
            <w:pPr>
              <w:spacing w:line="360" w:lineRule="auto"/>
              <w:jc w:val="both"/>
              <w:rPr>
                <w:rFonts w:eastAsia="Arial"/>
                <w:b/>
                <w:bCs/>
                <w:iCs/>
              </w:rPr>
            </w:pPr>
          </w:p>
          <w:p w:rsidR="00DF7E3E" w:rsidRPr="00C91E2D" w:rsidRDefault="00DF7E3E" w:rsidP="0028037F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</w:t>
            </w:r>
            <w:r w:rsidRPr="000B70A9">
              <w:rPr>
                <w:rFonts w:eastAsia="Arial"/>
                <w:b/>
                <w:bCs/>
                <w:iCs/>
              </w:rPr>
              <w:t>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……………………………………………………………..…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DF7E3E" w:rsidRDefault="00DF7E3E" w:rsidP="0028037F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C91E2D">
              <w:rPr>
                <w:rFonts w:eastAsia="Arial"/>
                <w:bCs/>
                <w:iCs/>
              </w:rPr>
              <w:t>(słownie</w:t>
            </w:r>
            <w:r>
              <w:rPr>
                <w:rFonts w:eastAsia="Arial"/>
                <w:bCs/>
                <w:iCs/>
              </w:rPr>
              <w:t xml:space="preserve"> brutto: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</w:t>
            </w:r>
            <w:r>
              <w:rPr>
                <w:rFonts w:eastAsia="Arial"/>
                <w:bCs/>
                <w:iCs/>
              </w:rPr>
              <w:t>…..</w:t>
            </w:r>
            <w:r w:rsidRPr="00C91E2D">
              <w:rPr>
                <w:rFonts w:eastAsia="Arial"/>
                <w:bCs/>
                <w:iCs/>
              </w:rPr>
              <w:t>……)</w:t>
            </w:r>
          </w:p>
          <w:p w:rsidR="00DF7E3E" w:rsidRPr="00C91E2D" w:rsidRDefault="00DF7E3E" w:rsidP="0028037F">
            <w:pPr>
              <w:pStyle w:val="Akapitzlist"/>
              <w:spacing w:line="360" w:lineRule="auto"/>
              <w:ind w:left="248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</w:t>
            </w:r>
            <w:r>
              <w:t>…..</w:t>
            </w:r>
            <w:r w:rsidRPr="000B70A9">
              <w:t>…)</w:t>
            </w:r>
          </w:p>
          <w:p w:rsidR="00DF7E3E" w:rsidRDefault="00DF7E3E" w:rsidP="0028037F">
            <w:pPr>
              <w:spacing w:line="360" w:lineRule="auto"/>
              <w:ind w:left="315"/>
              <w:jc w:val="both"/>
              <w:rPr>
                <w:b/>
                <w:bCs/>
                <w:u w:val="single"/>
              </w:rPr>
            </w:pPr>
          </w:p>
          <w:p w:rsidR="00DF7E3E" w:rsidRPr="00C91E2D" w:rsidRDefault="00DF7E3E" w:rsidP="0028037F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Gwarancja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lat</w:t>
            </w:r>
          </w:p>
          <w:p w:rsidR="00DF7E3E" w:rsidRDefault="00DF7E3E" w:rsidP="0028037F">
            <w:pPr>
              <w:spacing w:line="360" w:lineRule="auto"/>
              <w:ind w:left="315"/>
              <w:jc w:val="both"/>
            </w:pPr>
            <w:r w:rsidRPr="00C91E2D">
              <w:t xml:space="preserve">Słownie </w:t>
            </w:r>
            <w:r>
              <w:t>gwarancja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DF7E3E" w:rsidRDefault="00DF7E3E" w:rsidP="0028037F">
            <w:pPr>
              <w:pStyle w:val="Akapitzlist"/>
              <w:spacing w:line="360" w:lineRule="auto"/>
              <w:ind w:left="248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 xml:space="preserve">* </w:t>
            </w:r>
            <w:r w:rsidRPr="00BD09A6">
              <w:rPr>
                <w:b/>
                <w:i/>
                <w:sz w:val="22"/>
                <w:szCs w:val="22"/>
              </w:rPr>
              <w:t>Okres gwarancji należy podać w pełnych latach – nie krócej niż 3 lata i nie dłużej niż 5 lat.</w:t>
            </w:r>
          </w:p>
          <w:p w:rsidR="00DF7E3E" w:rsidRPr="00D337B1" w:rsidRDefault="00DF7E3E" w:rsidP="0028037F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DF7E3E" w:rsidTr="0028037F">
        <w:trPr>
          <w:trHeight w:val="947"/>
        </w:trPr>
        <w:tc>
          <w:tcPr>
            <w:tcW w:w="10864" w:type="dxa"/>
          </w:tcPr>
          <w:p w:rsidR="00DF7E3E" w:rsidRDefault="00DF7E3E" w:rsidP="0028037F">
            <w:pPr>
              <w:spacing w:line="360" w:lineRule="auto"/>
              <w:ind w:left="30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</w:p>
          <w:p w:rsidR="00DF7E3E" w:rsidRDefault="00DF7E3E" w:rsidP="0028037F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>
              <w:t>Pzp</w:t>
            </w:r>
            <w:proofErr w:type="spellEnd"/>
            <w:r>
              <w:t xml:space="preserve">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DF7E3E" w:rsidRDefault="00DF7E3E" w:rsidP="0028037F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DF7E3E" w:rsidRPr="006D237D" w:rsidRDefault="00DF7E3E" w:rsidP="0028037F">
            <w:pPr>
              <w:spacing w:line="360" w:lineRule="auto"/>
              <w:ind w:left="248"/>
              <w:jc w:val="both"/>
            </w:pPr>
          </w:p>
        </w:tc>
      </w:tr>
    </w:tbl>
    <w:p w:rsidR="00DF7E3E" w:rsidRDefault="00DF7E3E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DF7E3E" w:rsidRDefault="00DF7E3E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483013" w:rsidRDefault="00483013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483013" w:rsidRDefault="00483013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483013" w:rsidRPr="00964F45" w:rsidRDefault="00483013" w:rsidP="00483013">
      <w:pPr>
        <w:pStyle w:val="Akapitzlist"/>
        <w:ind w:left="284"/>
        <w:jc w:val="both"/>
        <w:rPr>
          <w:rFonts w:eastAsia="Arial"/>
          <w:b/>
          <w:bCs/>
          <w:iCs/>
          <w:sz w:val="26"/>
          <w:szCs w:val="26"/>
        </w:rPr>
      </w:pPr>
      <w:r w:rsidRPr="00964F45">
        <w:rPr>
          <w:rFonts w:eastAsia="Arial"/>
          <w:b/>
          <w:bCs/>
          <w:iCs/>
          <w:sz w:val="26"/>
          <w:szCs w:val="26"/>
        </w:rPr>
        <w:lastRenderedPageBreak/>
        <w:t>Część 3</w:t>
      </w:r>
      <w:r w:rsidR="00964F45">
        <w:rPr>
          <w:rFonts w:eastAsia="Arial"/>
          <w:b/>
          <w:bCs/>
          <w:iCs/>
          <w:sz w:val="26"/>
          <w:szCs w:val="26"/>
        </w:rPr>
        <w:t>:</w:t>
      </w:r>
      <w:r w:rsidRPr="00964F45">
        <w:rPr>
          <w:rFonts w:eastAsia="Arial"/>
          <w:b/>
          <w:bCs/>
          <w:iCs/>
          <w:sz w:val="26"/>
          <w:szCs w:val="26"/>
        </w:rPr>
        <w:t xml:space="preserve"> </w:t>
      </w:r>
      <w:r w:rsidR="00964F45" w:rsidRPr="00964F45">
        <w:rPr>
          <w:rFonts w:eastAsia="Arial"/>
          <w:b/>
          <w:bCs/>
          <w:sz w:val="26"/>
          <w:szCs w:val="26"/>
        </w:rPr>
        <w:t>Remont drogi gminnej nr 102609R ul. Kopernika – odcinek 2 w km 0+000 – 0+063 w Zarzeczu</w:t>
      </w: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864"/>
      </w:tblGrid>
      <w:tr w:rsidR="00483013" w:rsidTr="00CD4112">
        <w:trPr>
          <w:trHeight w:val="2644"/>
        </w:trPr>
        <w:tc>
          <w:tcPr>
            <w:tcW w:w="10864" w:type="dxa"/>
          </w:tcPr>
          <w:p w:rsidR="00483013" w:rsidRPr="00BD09A6" w:rsidRDefault="00483013" w:rsidP="00CD4112">
            <w:pPr>
              <w:spacing w:line="360" w:lineRule="auto"/>
              <w:jc w:val="both"/>
              <w:rPr>
                <w:rFonts w:eastAsia="Arial"/>
                <w:b/>
                <w:bCs/>
                <w:iCs/>
              </w:rPr>
            </w:pPr>
          </w:p>
          <w:p w:rsidR="00483013" w:rsidRPr="00C91E2D" w:rsidRDefault="00483013" w:rsidP="00CD4112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</w:t>
            </w:r>
            <w:r w:rsidRPr="000B70A9">
              <w:rPr>
                <w:rFonts w:eastAsia="Arial"/>
                <w:b/>
                <w:bCs/>
                <w:iCs/>
              </w:rPr>
              <w:t>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……………………………………………………………..…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483013" w:rsidRDefault="00483013" w:rsidP="00CD4112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C91E2D">
              <w:rPr>
                <w:rFonts w:eastAsia="Arial"/>
                <w:bCs/>
                <w:iCs/>
              </w:rPr>
              <w:t>(słownie</w:t>
            </w:r>
            <w:r>
              <w:rPr>
                <w:rFonts w:eastAsia="Arial"/>
                <w:bCs/>
                <w:iCs/>
              </w:rPr>
              <w:t xml:space="preserve"> brutto: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</w:t>
            </w:r>
            <w:r>
              <w:rPr>
                <w:rFonts w:eastAsia="Arial"/>
                <w:bCs/>
                <w:iCs/>
              </w:rPr>
              <w:t>…..</w:t>
            </w:r>
            <w:r w:rsidRPr="00C91E2D">
              <w:rPr>
                <w:rFonts w:eastAsia="Arial"/>
                <w:bCs/>
                <w:iCs/>
              </w:rPr>
              <w:t>……)</w:t>
            </w:r>
          </w:p>
          <w:p w:rsidR="00483013" w:rsidRPr="00C91E2D" w:rsidRDefault="00483013" w:rsidP="00CD4112">
            <w:pPr>
              <w:pStyle w:val="Akapitzlist"/>
              <w:spacing w:line="360" w:lineRule="auto"/>
              <w:ind w:left="248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</w:t>
            </w:r>
            <w:r>
              <w:t>…..</w:t>
            </w:r>
            <w:r w:rsidRPr="000B70A9">
              <w:t>…)</w:t>
            </w:r>
          </w:p>
          <w:p w:rsidR="00483013" w:rsidRDefault="00483013" w:rsidP="00CD4112">
            <w:pPr>
              <w:spacing w:line="360" w:lineRule="auto"/>
              <w:ind w:left="315"/>
              <w:jc w:val="both"/>
              <w:rPr>
                <w:b/>
                <w:bCs/>
                <w:u w:val="single"/>
              </w:rPr>
            </w:pPr>
          </w:p>
          <w:p w:rsidR="00483013" w:rsidRPr="00C91E2D" w:rsidRDefault="00483013" w:rsidP="00CD4112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Gwarancja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lat</w:t>
            </w:r>
          </w:p>
          <w:p w:rsidR="00483013" w:rsidRDefault="00483013" w:rsidP="00CD4112">
            <w:pPr>
              <w:spacing w:line="360" w:lineRule="auto"/>
              <w:ind w:left="315"/>
              <w:jc w:val="both"/>
            </w:pPr>
            <w:r w:rsidRPr="00C91E2D">
              <w:t xml:space="preserve">Słownie </w:t>
            </w:r>
            <w:r>
              <w:t>gwarancja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483013" w:rsidRDefault="00483013" w:rsidP="00CD4112">
            <w:pPr>
              <w:pStyle w:val="Akapitzlist"/>
              <w:spacing w:line="360" w:lineRule="auto"/>
              <w:ind w:left="248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 xml:space="preserve">* </w:t>
            </w:r>
            <w:r w:rsidRPr="00BD09A6">
              <w:rPr>
                <w:b/>
                <w:i/>
                <w:sz w:val="22"/>
                <w:szCs w:val="22"/>
              </w:rPr>
              <w:t>Okres gwarancji należy podać w pełnych latach – nie krócej niż 3 lata i nie dłużej niż 5 lat.</w:t>
            </w:r>
          </w:p>
          <w:p w:rsidR="00483013" w:rsidRPr="00D337B1" w:rsidRDefault="00483013" w:rsidP="00CD4112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483013" w:rsidTr="00CD4112">
        <w:trPr>
          <w:trHeight w:val="947"/>
        </w:trPr>
        <w:tc>
          <w:tcPr>
            <w:tcW w:w="10864" w:type="dxa"/>
          </w:tcPr>
          <w:p w:rsidR="00483013" w:rsidRDefault="00483013" w:rsidP="00CD4112">
            <w:pPr>
              <w:spacing w:line="360" w:lineRule="auto"/>
              <w:ind w:left="30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483013" w:rsidRDefault="00483013" w:rsidP="00CD4112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483013" w:rsidRDefault="00483013" w:rsidP="00CD411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483013" w:rsidRDefault="00483013" w:rsidP="00CD411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483013" w:rsidRDefault="00483013" w:rsidP="00CD411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483013" w:rsidRDefault="00483013" w:rsidP="00CD4112">
            <w:pPr>
              <w:spacing w:line="360" w:lineRule="auto"/>
              <w:ind w:left="248"/>
              <w:jc w:val="both"/>
            </w:pPr>
          </w:p>
          <w:p w:rsidR="00483013" w:rsidRDefault="00483013" w:rsidP="00CD4112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483013" w:rsidRDefault="00483013" w:rsidP="00CD411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483013" w:rsidRDefault="00483013" w:rsidP="00CD411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483013" w:rsidRDefault="00483013" w:rsidP="00CD4112">
            <w:pPr>
              <w:spacing w:line="360" w:lineRule="auto"/>
              <w:ind w:left="248"/>
              <w:jc w:val="both"/>
            </w:pPr>
          </w:p>
          <w:p w:rsidR="00483013" w:rsidRDefault="00483013" w:rsidP="00CD4112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>
              <w:t>Pzp</w:t>
            </w:r>
            <w:proofErr w:type="spellEnd"/>
            <w:r>
              <w:t xml:space="preserve">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483013" w:rsidRDefault="00483013" w:rsidP="00CD4112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483013" w:rsidRDefault="00483013" w:rsidP="00CD411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483013" w:rsidRDefault="00483013" w:rsidP="00CD4112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483013" w:rsidRDefault="00483013" w:rsidP="00CD4112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483013" w:rsidRPr="006D237D" w:rsidRDefault="00483013" w:rsidP="00CD4112">
            <w:pPr>
              <w:spacing w:line="360" w:lineRule="auto"/>
              <w:ind w:left="248"/>
              <w:jc w:val="both"/>
            </w:pPr>
          </w:p>
        </w:tc>
      </w:tr>
    </w:tbl>
    <w:p w:rsidR="00DF7E3E" w:rsidRDefault="00DF7E3E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483013" w:rsidRDefault="00483013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483013" w:rsidRDefault="00483013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483013" w:rsidRDefault="00483013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483013" w:rsidRDefault="00483013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483013" w:rsidRDefault="00483013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DF7E3E" w:rsidRPr="00AA0C5C" w:rsidRDefault="00AA0C5C" w:rsidP="00AA0C5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</w:pPr>
      <w:bookmarkStart w:id="0" w:name="_GoBack"/>
      <w:bookmarkEnd w:id="0"/>
      <w:r w:rsidRPr="00AA0C5C"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AA0C5C">
        <w:t>późn</w:t>
      </w:r>
      <w:proofErr w:type="spellEnd"/>
      <w:r w:rsidRPr="00AA0C5C">
        <w:t>. zm.). wobec osób fizycznych, od których dane osobowe bezpośrednio lub pośrednio pozyskałem w celu ubiegania się o udzielenie zamówienia publicznego w niniejszym postępowaniu (RODO).</w:t>
      </w:r>
    </w:p>
    <w:p w:rsidR="00655844" w:rsidRDefault="00655844" w:rsidP="00AA0C5C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AA0C5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AA0C5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AA0C5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</w:t>
      </w:r>
      <w:r w:rsidR="004F34E7">
        <w:t>go</w:t>
      </w:r>
      <w:r>
        <w:t xml:space="preserve">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F32B93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p w:rsidR="00D973B2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E02DC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>..…..…….</w:t>
      </w:r>
    </w:p>
    <w:p w:rsidR="00E02DCD" w:rsidRDefault="00E02DCD" w:rsidP="00E02DCD">
      <w:pPr>
        <w:pStyle w:val="Akapitzlist"/>
        <w:spacing w:line="360" w:lineRule="auto"/>
        <w:ind w:left="567"/>
        <w:jc w:val="both"/>
        <w:rPr>
          <w:sz w:val="23"/>
          <w:szCs w:val="23"/>
        </w:rPr>
      </w:pPr>
      <w:r w:rsidRPr="00E02DCD">
        <w:rPr>
          <w:sz w:val="23"/>
          <w:szCs w:val="23"/>
        </w:rPr>
        <w:t>………………………………………………...……………………..…..…….</w:t>
      </w:r>
    </w:p>
    <w:p w:rsidR="00D973B2" w:rsidRPr="002953DD" w:rsidRDefault="00E02DCD" w:rsidP="00E02DCD">
      <w:pPr>
        <w:pStyle w:val="Akapitzlist"/>
        <w:spacing w:line="360" w:lineRule="auto"/>
        <w:ind w:left="567"/>
        <w:jc w:val="both"/>
        <w:rPr>
          <w:sz w:val="23"/>
          <w:szCs w:val="23"/>
        </w:rPr>
      </w:pPr>
      <w:r w:rsidRPr="00E02DCD">
        <w:rPr>
          <w:sz w:val="23"/>
          <w:szCs w:val="23"/>
        </w:rPr>
        <w:t>………………………………………………...……………………..…..…….</w:t>
      </w:r>
      <w:r w:rsidR="002658B0" w:rsidRPr="002953DD">
        <w:rPr>
          <w:sz w:val="23"/>
          <w:szCs w:val="23"/>
        </w:rPr>
        <w:t xml:space="preserve">. </w:t>
      </w:r>
      <w:r w:rsidR="00FF5462" w:rsidRPr="00E02DCD">
        <w:rPr>
          <w:i/>
          <w:sz w:val="23"/>
          <w:szCs w:val="23"/>
        </w:rPr>
        <w:t>*</w:t>
      </w:r>
      <w:r w:rsidR="002658B0" w:rsidRPr="00E02DCD">
        <w:rPr>
          <w:i/>
          <w:sz w:val="23"/>
          <w:szCs w:val="23"/>
        </w:rPr>
        <w:t xml:space="preserve">(niepotrzebne </w:t>
      </w:r>
      <w:r w:rsidR="00655844" w:rsidRPr="00E02DCD">
        <w:rPr>
          <w:i/>
          <w:sz w:val="23"/>
          <w:szCs w:val="23"/>
        </w:rPr>
        <w:t>skreślić).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 w:rsidR="008706DD">
        <w:rPr>
          <w:sz w:val="23"/>
          <w:szCs w:val="23"/>
        </w:rPr>
        <w:t>..,</w:t>
      </w:r>
    </w:p>
    <w:p w:rsidR="00C00327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 w:rsidP="00DC16AC">
      <w:pPr>
        <w:spacing w:line="360" w:lineRule="auto"/>
        <w:jc w:val="both"/>
        <w:rPr>
          <w:sz w:val="23"/>
          <w:szCs w:val="23"/>
        </w:rPr>
      </w:pPr>
    </w:p>
    <w:p w:rsidR="00FF1F07" w:rsidRDefault="00655844" w:rsidP="00DC16AC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DC16AC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155ABD" w:rsidP="00DC16AC">
      <w:pPr>
        <w:tabs>
          <w:tab w:val="left" w:pos="7088"/>
        </w:tabs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AB5163" w:rsidSect="005F335A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975" w:rsidRDefault="00507975" w:rsidP="004142E9">
      <w:r>
        <w:separator/>
      </w:r>
    </w:p>
  </w:endnote>
  <w:endnote w:type="continuationSeparator" w:id="0">
    <w:p w:rsidR="00507975" w:rsidRDefault="00507975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Pr="00E02DCD" w:rsidRDefault="004142E9" w:rsidP="00E02DC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6E6CC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6E6CCC" w:rsidRPr="00A171E9">
      <w:rPr>
        <w:sz w:val="20"/>
        <w:szCs w:val="20"/>
      </w:rPr>
      <w:fldChar w:fldCharType="separate"/>
    </w:r>
    <w:r w:rsidR="00F25CBA">
      <w:rPr>
        <w:noProof/>
        <w:sz w:val="20"/>
        <w:szCs w:val="20"/>
      </w:rPr>
      <w:t>1</w:t>
    </w:r>
    <w:r w:rsidR="006E6CCC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6E6CC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6E6CCC" w:rsidRPr="00A171E9">
      <w:rPr>
        <w:sz w:val="20"/>
        <w:szCs w:val="20"/>
      </w:rPr>
      <w:fldChar w:fldCharType="separate"/>
    </w:r>
    <w:r w:rsidR="00F25CBA">
      <w:rPr>
        <w:noProof/>
        <w:sz w:val="20"/>
        <w:szCs w:val="20"/>
      </w:rPr>
      <w:t>5</w:t>
    </w:r>
    <w:r w:rsidR="006E6CCC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975" w:rsidRDefault="00507975" w:rsidP="004142E9">
      <w:r>
        <w:separator/>
      </w:r>
    </w:p>
  </w:footnote>
  <w:footnote w:type="continuationSeparator" w:id="0">
    <w:p w:rsidR="00507975" w:rsidRDefault="00507975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DCD" w:rsidRPr="00B10021" w:rsidRDefault="00E02DCD" w:rsidP="00E02DCD">
    <w:pPr>
      <w:spacing w:line="360" w:lineRule="auto"/>
      <w:ind w:left="6804" w:firstLine="708"/>
      <w:rPr>
        <w:b/>
      </w:rPr>
    </w:pPr>
    <w:r>
      <w:rPr>
        <w:b/>
      </w:rPr>
      <w:t>Załącznik nr 1</w:t>
    </w:r>
  </w:p>
  <w:p w:rsidR="00E02DCD" w:rsidRPr="00B10021" w:rsidRDefault="00E02DCD" w:rsidP="00E02DCD">
    <w:pPr>
      <w:spacing w:line="360" w:lineRule="auto"/>
      <w:ind w:left="6804" w:firstLine="708"/>
      <w:rPr>
        <w:b/>
      </w:rPr>
    </w:pPr>
    <w:r w:rsidRPr="00B10021">
      <w:rPr>
        <w:b/>
      </w:rPr>
      <w:t xml:space="preserve">Formularz oferty </w:t>
    </w:r>
  </w:p>
  <w:p w:rsidR="00571787" w:rsidRPr="00EC1322" w:rsidRDefault="00571787" w:rsidP="00155ABD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9C50CE3"/>
    <w:multiLevelType w:val="hybridMultilevel"/>
    <w:tmpl w:val="FC1AF982"/>
    <w:lvl w:ilvl="0" w:tplc="1BD63CA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63D5C"/>
    <w:rsid w:val="000706EF"/>
    <w:rsid w:val="000943C9"/>
    <w:rsid w:val="00095CB3"/>
    <w:rsid w:val="000A3172"/>
    <w:rsid w:val="000A4EA0"/>
    <w:rsid w:val="000E4962"/>
    <w:rsid w:val="000F2EDC"/>
    <w:rsid w:val="00115210"/>
    <w:rsid w:val="0013336A"/>
    <w:rsid w:val="00141E23"/>
    <w:rsid w:val="00155ABD"/>
    <w:rsid w:val="001B4489"/>
    <w:rsid w:val="00200EC7"/>
    <w:rsid w:val="0025509D"/>
    <w:rsid w:val="002658B0"/>
    <w:rsid w:val="00280BBD"/>
    <w:rsid w:val="002953DD"/>
    <w:rsid w:val="002A0AA8"/>
    <w:rsid w:val="002A49CA"/>
    <w:rsid w:val="002C1CC8"/>
    <w:rsid w:val="002E122F"/>
    <w:rsid w:val="002E5D2C"/>
    <w:rsid w:val="002F6FE1"/>
    <w:rsid w:val="00325C56"/>
    <w:rsid w:val="00351119"/>
    <w:rsid w:val="00353784"/>
    <w:rsid w:val="003655A7"/>
    <w:rsid w:val="0038268F"/>
    <w:rsid w:val="003A1134"/>
    <w:rsid w:val="003A2007"/>
    <w:rsid w:val="003A5270"/>
    <w:rsid w:val="003A5A52"/>
    <w:rsid w:val="003F196A"/>
    <w:rsid w:val="003F686D"/>
    <w:rsid w:val="00401314"/>
    <w:rsid w:val="004142E9"/>
    <w:rsid w:val="004577A7"/>
    <w:rsid w:val="00483013"/>
    <w:rsid w:val="00484907"/>
    <w:rsid w:val="004A5BF0"/>
    <w:rsid w:val="004C551C"/>
    <w:rsid w:val="004D3C58"/>
    <w:rsid w:val="004E1056"/>
    <w:rsid w:val="004F34E7"/>
    <w:rsid w:val="00507975"/>
    <w:rsid w:val="005160C5"/>
    <w:rsid w:val="0053245A"/>
    <w:rsid w:val="00571787"/>
    <w:rsid w:val="005851FE"/>
    <w:rsid w:val="00586024"/>
    <w:rsid w:val="005B3E80"/>
    <w:rsid w:val="005D129C"/>
    <w:rsid w:val="005D4D33"/>
    <w:rsid w:val="005D5179"/>
    <w:rsid w:val="005E6D0E"/>
    <w:rsid w:val="005F0CD7"/>
    <w:rsid w:val="005F335A"/>
    <w:rsid w:val="00643FEB"/>
    <w:rsid w:val="00655844"/>
    <w:rsid w:val="0069661C"/>
    <w:rsid w:val="006E1776"/>
    <w:rsid w:val="006E6CCC"/>
    <w:rsid w:val="00722F73"/>
    <w:rsid w:val="007320B6"/>
    <w:rsid w:val="007441B1"/>
    <w:rsid w:val="0074519D"/>
    <w:rsid w:val="00784F4A"/>
    <w:rsid w:val="007E4B34"/>
    <w:rsid w:val="008036BE"/>
    <w:rsid w:val="00815C8C"/>
    <w:rsid w:val="00817C90"/>
    <w:rsid w:val="008376DC"/>
    <w:rsid w:val="008706DD"/>
    <w:rsid w:val="00882A13"/>
    <w:rsid w:val="00891A3C"/>
    <w:rsid w:val="00894BC5"/>
    <w:rsid w:val="00897CE2"/>
    <w:rsid w:val="008A57FA"/>
    <w:rsid w:val="008B3F77"/>
    <w:rsid w:val="008D0ED6"/>
    <w:rsid w:val="008D35A7"/>
    <w:rsid w:val="009401B7"/>
    <w:rsid w:val="00964F45"/>
    <w:rsid w:val="00973DE5"/>
    <w:rsid w:val="009C3A64"/>
    <w:rsid w:val="00A171E9"/>
    <w:rsid w:val="00A57B89"/>
    <w:rsid w:val="00A649EC"/>
    <w:rsid w:val="00A925FB"/>
    <w:rsid w:val="00A95707"/>
    <w:rsid w:val="00AA0C5C"/>
    <w:rsid w:val="00AB5163"/>
    <w:rsid w:val="00AD5EF0"/>
    <w:rsid w:val="00B10021"/>
    <w:rsid w:val="00B20518"/>
    <w:rsid w:val="00B20D45"/>
    <w:rsid w:val="00B333B7"/>
    <w:rsid w:val="00B35732"/>
    <w:rsid w:val="00B560FF"/>
    <w:rsid w:val="00BB62F1"/>
    <w:rsid w:val="00BD09A6"/>
    <w:rsid w:val="00BF763E"/>
    <w:rsid w:val="00C00327"/>
    <w:rsid w:val="00C14DE1"/>
    <w:rsid w:val="00C32548"/>
    <w:rsid w:val="00C85F86"/>
    <w:rsid w:val="00CA103E"/>
    <w:rsid w:val="00CB79FC"/>
    <w:rsid w:val="00CD7AB9"/>
    <w:rsid w:val="00CF4197"/>
    <w:rsid w:val="00D15A54"/>
    <w:rsid w:val="00D30BF0"/>
    <w:rsid w:val="00D658FC"/>
    <w:rsid w:val="00D973B2"/>
    <w:rsid w:val="00DC16AC"/>
    <w:rsid w:val="00DD68CB"/>
    <w:rsid w:val="00DE7D45"/>
    <w:rsid w:val="00DF7E3E"/>
    <w:rsid w:val="00E02DCD"/>
    <w:rsid w:val="00E10D34"/>
    <w:rsid w:val="00E11F61"/>
    <w:rsid w:val="00E22265"/>
    <w:rsid w:val="00E52B3F"/>
    <w:rsid w:val="00E6156E"/>
    <w:rsid w:val="00EC1322"/>
    <w:rsid w:val="00ED7032"/>
    <w:rsid w:val="00EE359C"/>
    <w:rsid w:val="00EE4DEC"/>
    <w:rsid w:val="00F25CBA"/>
    <w:rsid w:val="00F32B93"/>
    <w:rsid w:val="00F66057"/>
    <w:rsid w:val="00FB463E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normalny teks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4830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33ED6-9223-4BBD-BD54-341A636B0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1080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Użytkownik systemu Windows</cp:lastModifiedBy>
  <cp:revision>8</cp:revision>
  <cp:lastPrinted>2018-09-25T07:51:00Z</cp:lastPrinted>
  <dcterms:created xsi:type="dcterms:W3CDTF">2018-08-14T11:34:00Z</dcterms:created>
  <dcterms:modified xsi:type="dcterms:W3CDTF">2018-09-25T07:51:00Z</dcterms:modified>
</cp:coreProperties>
</file>